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335D1" w14:textId="0A0B3D3A" w:rsidR="00CA2E0E" w:rsidRDefault="000266F0" w:rsidP="00FE5094">
      <w:pPr>
        <w:ind w:right="-300"/>
        <w:jc w:val="right"/>
        <w:rPr>
          <w:sz w:val="22"/>
          <w:szCs w:val="22"/>
        </w:rPr>
      </w:pPr>
      <w:r w:rsidRPr="002745E3">
        <w:rPr>
          <w:sz w:val="22"/>
          <w:szCs w:val="22"/>
        </w:rPr>
        <w:t xml:space="preserve">Mszana, </w:t>
      </w:r>
      <w:r w:rsidR="00EE1AAA" w:rsidRPr="002745E3">
        <w:rPr>
          <w:sz w:val="22"/>
          <w:szCs w:val="22"/>
        </w:rPr>
        <w:t>2</w:t>
      </w:r>
      <w:r w:rsidR="002745E3">
        <w:rPr>
          <w:sz w:val="22"/>
          <w:szCs w:val="22"/>
        </w:rPr>
        <w:t>5.11</w:t>
      </w:r>
      <w:r w:rsidRPr="002745E3">
        <w:rPr>
          <w:sz w:val="22"/>
          <w:szCs w:val="22"/>
        </w:rPr>
        <w:t>.202</w:t>
      </w:r>
      <w:r w:rsidR="00C22627" w:rsidRPr="002745E3">
        <w:rPr>
          <w:sz w:val="22"/>
          <w:szCs w:val="22"/>
        </w:rPr>
        <w:t>4</w:t>
      </w:r>
      <w:r w:rsidRPr="002745E3">
        <w:rPr>
          <w:sz w:val="22"/>
          <w:szCs w:val="22"/>
        </w:rPr>
        <w:t>r.</w:t>
      </w:r>
    </w:p>
    <w:p w14:paraId="665E0D95" w14:textId="77777777" w:rsidR="00001389" w:rsidRDefault="00001389" w:rsidP="00FE5094">
      <w:pPr>
        <w:ind w:right="-300"/>
        <w:jc w:val="right"/>
        <w:rPr>
          <w:sz w:val="22"/>
          <w:szCs w:val="22"/>
        </w:rPr>
      </w:pPr>
    </w:p>
    <w:p w14:paraId="32F2FFF0" w14:textId="77777777" w:rsidR="00001389" w:rsidRDefault="00001389" w:rsidP="00FE5094">
      <w:pPr>
        <w:ind w:right="-300"/>
        <w:jc w:val="right"/>
        <w:rPr>
          <w:sz w:val="22"/>
          <w:szCs w:val="22"/>
        </w:rPr>
      </w:pPr>
    </w:p>
    <w:p w14:paraId="61DA4DDA" w14:textId="77777777" w:rsidR="00001389" w:rsidRDefault="00001389" w:rsidP="00FE5094">
      <w:pPr>
        <w:ind w:right="-300"/>
        <w:jc w:val="right"/>
        <w:rPr>
          <w:sz w:val="22"/>
          <w:szCs w:val="22"/>
        </w:rPr>
      </w:pPr>
    </w:p>
    <w:p w14:paraId="325AC57D" w14:textId="77777777" w:rsidR="00001389" w:rsidRDefault="00001389" w:rsidP="00FE5094">
      <w:pPr>
        <w:ind w:right="-300"/>
        <w:jc w:val="right"/>
        <w:rPr>
          <w:sz w:val="22"/>
          <w:szCs w:val="22"/>
        </w:rPr>
      </w:pPr>
    </w:p>
    <w:p w14:paraId="2CC7FDE8" w14:textId="77777777" w:rsidR="00001389" w:rsidRPr="002745E3" w:rsidRDefault="00001389" w:rsidP="00FE5094">
      <w:pPr>
        <w:ind w:right="-300"/>
        <w:jc w:val="right"/>
        <w:rPr>
          <w:sz w:val="22"/>
          <w:szCs w:val="22"/>
        </w:rPr>
      </w:pPr>
    </w:p>
    <w:p w14:paraId="425730C1" w14:textId="77777777" w:rsidR="00CA2E0E" w:rsidRPr="002745E3" w:rsidRDefault="00CA2E0E" w:rsidP="00CA2E0E">
      <w:pPr>
        <w:ind w:right="-300"/>
        <w:jc w:val="center"/>
        <w:rPr>
          <w:sz w:val="22"/>
          <w:szCs w:val="22"/>
        </w:rPr>
      </w:pPr>
    </w:p>
    <w:p w14:paraId="14FAFDE5" w14:textId="2BE8260D" w:rsidR="00CA2E0E" w:rsidRDefault="00CA2E0E" w:rsidP="00CA2E0E">
      <w:pPr>
        <w:spacing w:line="720" w:lineRule="auto"/>
        <w:jc w:val="center"/>
        <w:rPr>
          <w:b/>
          <w:sz w:val="22"/>
          <w:szCs w:val="22"/>
        </w:rPr>
      </w:pPr>
      <w:r w:rsidRPr="002745E3">
        <w:rPr>
          <w:b/>
          <w:sz w:val="22"/>
          <w:szCs w:val="22"/>
        </w:rPr>
        <w:t>INFORMACJA Z OTWARCIA OFERT</w:t>
      </w:r>
    </w:p>
    <w:p w14:paraId="5BB145A8" w14:textId="77777777" w:rsidR="0079580D" w:rsidRPr="002745E3" w:rsidRDefault="0079580D" w:rsidP="00CA2E0E">
      <w:pPr>
        <w:spacing w:line="720" w:lineRule="auto"/>
        <w:jc w:val="center"/>
        <w:rPr>
          <w:b/>
          <w:sz w:val="22"/>
          <w:szCs w:val="22"/>
        </w:rPr>
      </w:pPr>
    </w:p>
    <w:p w14:paraId="7BEAED5D" w14:textId="0F2307AD" w:rsidR="00CA2E0E" w:rsidRPr="002745E3" w:rsidRDefault="00CA2E0E" w:rsidP="00001389">
      <w:pPr>
        <w:tabs>
          <w:tab w:val="left" w:pos="1080"/>
          <w:tab w:val="left" w:pos="1134"/>
        </w:tabs>
        <w:spacing w:after="480" w:line="276" w:lineRule="auto"/>
        <w:ind w:left="993" w:hanging="993"/>
        <w:jc w:val="center"/>
        <w:rPr>
          <w:sz w:val="22"/>
          <w:szCs w:val="22"/>
        </w:rPr>
      </w:pPr>
      <w:r w:rsidRPr="002745E3">
        <w:rPr>
          <w:sz w:val="22"/>
          <w:szCs w:val="22"/>
        </w:rPr>
        <w:t xml:space="preserve">Dotyczy: </w:t>
      </w:r>
      <w:r w:rsidRPr="002745E3">
        <w:rPr>
          <w:sz w:val="22"/>
          <w:szCs w:val="22"/>
        </w:rPr>
        <w:tab/>
        <w:t>postępowania o udzielenie zamówienia publicznego w trybie podstawowym bez negocjacji na</w:t>
      </w:r>
      <w:r w:rsidR="002745E3">
        <w:rPr>
          <w:sz w:val="22"/>
          <w:szCs w:val="22"/>
        </w:rPr>
        <w:t xml:space="preserve"> zadanie pn.: </w:t>
      </w:r>
      <w:r w:rsidR="00001389">
        <w:rPr>
          <w:b/>
          <w:bCs/>
          <w:sz w:val="22"/>
          <w:szCs w:val="22"/>
        </w:rPr>
        <w:t xml:space="preserve">„ Rozbudowa wewnętrznej instalacji gazu wraz z przebudową kotłowni w budynku ośrodka kultury, na parceli nr 2000/304 ( obecnie nr 2720) zlokalizowanej </w:t>
      </w:r>
      <w:r w:rsidR="00001389">
        <w:rPr>
          <w:b/>
          <w:bCs/>
          <w:sz w:val="22"/>
          <w:szCs w:val="22"/>
        </w:rPr>
        <w:br/>
        <w:t>w Mszanie przy ul. Adama Mickiewicza 92”</w:t>
      </w:r>
    </w:p>
    <w:p w14:paraId="033BBFBA" w14:textId="24EEADB1" w:rsidR="00CA2E0E" w:rsidRPr="002745E3" w:rsidRDefault="00CA2E0E" w:rsidP="00CA2E0E">
      <w:pPr>
        <w:spacing w:after="360" w:line="276" w:lineRule="auto"/>
        <w:rPr>
          <w:sz w:val="22"/>
          <w:szCs w:val="22"/>
        </w:rPr>
      </w:pPr>
      <w:r w:rsidRPr="002745E3">
        <w:rPr>
          <w:sz w:val="22"/>
          <w:szCs w:val="22"/>
        </w:rPr>
        <w:t>Zamawiający na podstawie art. 222 ust. 5 ustawy z dnia 11 września 2019r. Prawo zamówień publicznych (t. j. Dz. U. 202</w:t>
      </w:r>
      <w:r w:rsidR="0079580D">
        <w:rPr>
          <w:sz w:val="22"/>
          <w:szCs w:val="22"/>
        </w:rPr>
        <w:t>4</w:t>
      </w:r>
      <w:r w:rsidRPr="002745E3">
        <w:rPr>
          <w:sz w:val="22"/>
          <w:szCs w:val="22"/>
        </w:rPr>
        <w:t xml:space="preserve"> poz. 1</w:t>
      </w:r>
      <w:r w:rsidR="0079580D">
        <w:rPr>
          <w:sz w:val="22"/>
          <w:szCs w:val="22"/>
        </w:rPr>
        <w:t>320</w:t>
      </w:r>
      <w:r w:rsidRPr="002745E3">
        <w:rPr>
          <w:sz w:val="22"/>
          <w:szCs w:val="22"/>
        </w:rPr>
        <w:t xml:space="preserve"> ze zm.) przekazuje informacje o ofertach, które zostały otwarte w dniu </w:t>
      </w:r>
      <w:r w:rsidR="00EE1AAA" w:rsidRPr="002745E3">
        <w:rPr>
          <w:sz w:val="22"/>
          <w:szCs w:val="22"/>
        </w:rPr>
        <w:t>2</w:t>
      </w:r>
      <w:r w:rsidR="00D71AB7">
        <w:rPr>
          <w:sz w:val="22"/>
          <w:szCs w:val="22"/>
        </w:rPr>
        <w:t>5.11</w:t>
      </w:r>
      <w:r w:rsidRPr="002745E3">
        <w:rPr>
          <w:sz w:val="22"/>
          <w:szCs w:val="22"/>
        </w:rPr>
        <w:t xml:space="preserve">.2024r. w niniejszym postępowaniu: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4195"/>
        <w:gridCol w:w="2404"/>
        <w:gridCol w:w="1688"/>
      </w:tblGrid>
      <w:tr w:rsidR="00924AE4" w:rsidRPr="002745E3" w14:paraId="3C65DF3E" w14:textId="77777777" w:rsidTr="001A2F2D">
        <w:trPr>
          <w:jc w:val="center"/>
        </w:trPr>
        <w:tc>
          <w:tcPr>
            <w:tcW w:w="1158" w:type="dxa"/>
            <w:vAlign w:val="center"/>
          </w:tcPr>
          <w:p w14:paraId="2636F6F2" w14:textId="77777777" w:rsidR="00CA2E0E" w:rsidRPr="002745E3" w:rsidRDefault="00CA2E0E" w:rsidP="00F90F55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44907167"/>
            <w:r w:rsidRPr="002745E3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4195" w:type="dxa"/>
            <w:vAlign w:val="center"/>
          </w:tcPr>
          <w:p w14:paraId="25AC7A7C" w14:textId="77777777" w:rsidR="00CA2E0E" w:rsidRPr="002745E3" w:rsidRDefault="00CA2E0E" w:rsidP="00F90F55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2745E3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404" w:type="dxa"/>
            <w:vAlign w:val="center"/>
          </w:tcPr>
          <w:p w14:paraId="64E3A5FC" w14:textId="6C3B36A4" w:rsidR="00CA2E0E" w:rsidRPr="002745E3" w:rsidRDefault="00CA2E0E" w:rsidP="00EE1AAA">
            <w:pPr>
              <w:pStyle w:val="Nagwek4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2745E3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  <w:tc>
          <w:tcPr>
            <w:tcW w:w="1688" w:type="dxa"/>
          </w:tcPr>
          <w:p w14:paraId="532E3268" w14:textId="5536C5D1" w:rsidR="00EE1AAA" w:rsidRPr="002745E3" w:rsidRDefault="00EE1AAA" w:rsidP="00EE1AAA">
            <w:pPr>
              <w:pStyle w:val="Nagwek4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D175B" w14:textId="720C0BD1" w:rsidR="00CA2E0E" w:rsidRPr="002745E3" w:rsidRDefault="00CA2E0E" w:rsidP="00EE1AAA">
            <w:pPr>
              <w:pStyle w:val="Nagwek4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2745E3">
              <w:rPr>
                <w:rFonts w:ascii="Times New Roman" w:hAnsi="Times New Roman" w:cs="Times New Roman"/>
                <w:sz w:val="22"/>
                <w:szCs w:val="22"/>
              </w:rPr>
              <w:t>Termin gwarancji</w:t>
            </w:r>
          </w:p>
        </w:tc>
      </w:tr>
      <w:tr w:rsidR="00924AE4" w:rsidRPr="002745E3" w14:paraId="40EB0FD0" w14:textId="77777777" w:rsidTr="001A2F2D">
        <w:trPr>
          <w:trHeight w:val="772"/>
          <w:jc w:val="center"/>
        </w:trPr>
        <w:tc>
          <w:tcPr>
            <w:tcW w:w="1158" w:type="dxa"/>
            <w:vAlign w:val="center"/>
          </w:tcPr>
          <w:p w14:paraId="2B32178E" w14:textId="77777777" w:rsidR="00CA2E0E" w:rsidRPr="002745E3" w:rsidRDefault="00CA2E0E" w:rsidP="00F90F55">
            <w:pPr>
              <w:jc w:val="center"/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1.</w:t>
            </w:r>
          </w:p>
        </w:tc>
        <w:tc>
          <w:tcPr>
            <w:tcW w:w="4195" w:type="dxa"/>
            <w:vAlign w:val="center"/>
          </w:tcPr>
          <w:p w14:paraId="22D0A63B" w14:textId="1ED203CD" w:rsidR="00FE5094" w:rsidRPr="002745E3" w:rsidRDefault="002745E3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ATRAXO SP. Z O. O.</w:t>
            </w:r>
          </w:p>
          <w:p w14:paraId="3985D7A3" w14:textId="5D7E7928" w:rsidR="00FE5094" w:rsidRPr="002745E3" w:rsidRDefault="00FE5094" w:rsidP="00FE5094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 w:rsidR="002745E3">
              <w:rPr>
                <w:sz w:val="22"/>
                <w:szCs w:val="22"/>
              </w:rPr>
              <w:t>KOMANDOSÓW 1</w:t>
            </w:r>
          </w:p>
          <w:p w14:paraId="5A6FB88B" w14:textId="321084F2" w:rsidR="00A124F0" w:rsidRPr="002745E3" w:rsidRDefault="002745E3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30-334 KRAKÓW</w:t>
            </w:r>
          </w:p>
          <w:p w14:paraId="72A98DA1" w14:textId="3AD7B374" w:rsidR="00FE5094" w:rsidRPr="002745E3" w:rsidRDefault="00FE5094" w:rsidP="00FE5094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NIP: 6</w:t>
            </w:r>
            <w:r w:rsidR="002745E3">
              <w:rPr>
                <w:sz w:val="22"/>
                <w:szCs w:val="22"/>
              </w:rPr>
              <w:t>76-265-89-65</w:t>
            </w:r>
          </w:p>
        </w:tc>
        <w:tc>
          <w:tcPr>
            <w:tcW w:w="2404" w:type="dxa"/>
            <w:vAlign w:val="center"/>
          </w:tcPr>
          <w:p w14:paraId="6DAB59C3" w14:textId="738A2B6D" w:rsidR="00CA2E0E" w:rsidRPr="002745E3" w:rsidRDefault="002745E3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203.153,75</w:t>
            </w:r>
            <w:r w:rsidR="00FE5094" w:rsidRPr="002745E3">
              <w:rPr>
                <w:sz w:val="22"/>
                <w:szCs w:val="22"/>
              </w:rPr>
              <w:t xml:space="preserve"> </w:t>
            </w:r>
            <w:r w:rsidR="00CA2E0E" w:rsidRPr="002745E3">
              <w:rPr>
                <w:sz w:val="22"/>
                <w:szCs w:val="22"/>
              </w:rPr>
              <w:t>PLN</w:t>
            </w:r>
          </w:p>
        </w:tc>
        <w:tc>
          <w:tcPr>
            <w:tcW w:w="1688" w:type="dxa"/>
            <w:vAlign w:val="center"/>
          </w:tcPr>
          <w:p w14:paraId="619F8CD7" w14:textId="3E5FA33F" w:rsidR="00CA2E0E" w:rsidRPr="002745E3" w:rsidRDefault="002745E3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 </w:t>
            </w:r>
            <w:r w:rsidR="00EE1AAA" w:rsidRPr="002745E3">
              <w:rPr>
                <w:sz w:val="22"/>
                <w:szCs w:val="22"/>
              </w:rPr>
              <w:t xml:space="preserve"> </w:t>
            </w:r>
            <w:r w:rsidR="00CA2E0E" w:rsidRPr="002745E3">
              <w:rPr>
                <w:sz w:val="22"/>
                <w:szCs w:val="22"/>
              </w:rPr>
              <w:t>miesi</w:t>
            </w:r>
            <w:r>
              <w:rPr>
                <w:sz w:val="22"/>
                <w:szCs w:val="22"/>
              </w:rPr>
              <w:t>ące</w:t>
            </w:r>
          </w:p>
        </w:tc>
      </w:tr>
      <w:tr w:rsidR="00B04902" w:rsidRPr="002745E3" w14:paraId="54D4B4AE" w14:textId="77777777" w:rsidTr="001A2F2D">
        <w:trPr>
          <w:trHeight w:val="772"/>
          <w:jc w:val="center"/>
        </w:trPr>
        <w:tc>
          <w:tcPr>
            <w:tcW w:w="1158" w:type="dxa"/>
            <w:vAlign w:val="center"/>
          </w:tcPr>
          <w:p w14:paraId="39417AC9" w14:textId="3C7E87F2" w:rsidR="00B04902" w:rsidRPr="002745E3" w:rsidRDefault="00B04902" w:rsidP="00F90F55">
            <w:pPr>
              <w:jc w:val="center"/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2.</w:t>
            </w:r>
          </w:p>
        </w:tc>
        <w:tc>
          <w:tcPr>
            <w:tcW w:w="4195" w:type="dxa"/>
            <w:vAlign w:val="center"/>
          </w:tcPr>
          <w:p w14:paraId="0F8D5E7F" w14:textId="5419EF94" w:rsidR="00BF2843" w:rsidRPr="002745E3" w:rsidRDefault="00FE5094" w:rsidP="00F90F5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P</w:t>
            </w:r>
            <w:r w:rsidR="002745E3">
              <w:rPr>
                <w:sz w:val="22"/>
                <w:szCs w:val="22"/>
              </w:rPr>
              <w:t>.H.U. „WIMAR” SP.J. WIM SŁANINA</w:t>
            </w:r>
          </w:p>
          <w:p w14:paraId="0A755962" w14:textId="321B101B" w:rsidR="00FE5094" w:rsidRPr="002745E3" w:rsidRDefault="00FE5094" w:rsidP="00F90F5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 w:rsidR="002745E3">
              <w:rPr>
                <w:sz w:val="22"/>
                <w:szCs w:val="22"/>
              </w:rPr>
              <w:t>HALLERA 17</w:t>
            </w:r>
          </w:p>
          <w:p w14:paraId="474474DD" w14:textId="68D512F2" w:rsidR="00FE5094" w:rsidRPr="002745E3" w:rsidRDefault="00FE5094" w:rsidP="00F90F5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4</w:t>
            </w:r>
            <w:r w:rsidR="00DF6E9F">
              <w:rPr>
                <w:sz w:val="22"/>
                <w:szCs w:val="22"/>
              </w:rPr>
              <w:t xml:space="preserve">4-310 </w:t>
            </w:r>
            <w:r w:rsidR="004F4467">
              <w:rPr>
                <w:sz w:val="22"/>
                <w:szCs w:val="22"/>
              </w:rPr>
              <w:t>RADLIN</w:t>
            </w:r>
            <w:r w:rsidR="00DF6E9F">
              <w:rPr>
                <w:sz w:val="22"/>
                <w:szCs w:val="22"/>
              </w:rPr>
              <w:t xml:space="preserve"> </w:t>
            </w:r>
          </w:p>
          <w:p w14:paraId="20103A27" w14:textId="7439ECBF" w:rsidR="00FE5094" w:rsidRPr="002745E3" w:rsidRDefault="00FE5094" w:rsidP="00F90F5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NIP: 6</w:t>
            </w:r>
            <w:r w:rsidR="00DF6E9F">
              <w:rPr>
                <w:sz w:val="22"/>
                <w:szCs w:val="22"/>
              </w:rPr>
              <w:t>47-050-96-32</w:t>
            </w:r>
          </w:p>
        </w:tc>
        <w:tc>
          <w:tcPr>
            <w:tcW w:w="2404" w:type="dxa"/>
            <w:vAlign w:val="center"/>
          </w:tcPr>
          <w:p w14:paraId="2993A86F" w14:textId="233F0BE5" w:rsidR="00B04902" w:rsidRPr="002745E3" w:rsidRDefault="00DF6E9F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149.142,73</w:t>
            </w:r>
            <w:r w:rsidR="00FE5094" w:rsidRPr="002745E3">
              <w:rPr>
                <w:sz w:val="22"/>
                <w:szCs w:val="22"/>
              </w:rPr>
              <w:t xml:space="preserve"> </w:t>
            </w:r>
            <w:r w:rsidR="00BF2843" w:rsidRPr="002745E3">
              <w:rPr>
                <w:sz w:val="22"/>
                <w:szCs w:val="22"/>
              </w:rPr>
              <w:t>PLN</w:t>
            </w:r>
          </w:p>
        </w:tc>
        <w:tc>
          <w:tcPr>
            <w:tcW w:w="1688" w:type="dxa"/>
            <w:vAlign w:val="center"/>
          </w:tcPr>
          <w:p w14:paraId="20B181FE" w14:textId="56C172F4" w:rsidR="00B04902" w:rsidRPr="002745E3" w:rsidRDefault="00DF6E9F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FE5094" w:rsidRPr="002745E3">
              <w:rPr>
                <w:sz w:val="22"/>
                <w:szCs w:val="22"/>
              </w:rPr>
              <w:t xml:space="preserve"> miesięcy</w:t>
            </w:r>
          </w:p>
        </w:tc>
      </w:tr>
      <w:tr w:rsidR="00B04902" w:rsidRPr="002745E3" w14:paraId="4F1A090A" w14:textId="77777777" w:rsidTr="001A2F2D">
        <w:trPr>
          <w:trHeight w:val="772"/>
          <w:jc w:val="center"/>
        </w:trPr>
        <w:tc>
          <w:tcPr>
            <w:tcW w:w="1158" w:type="dxa"/>
            <w:vAlign w:val="center"/>
          </w:tcPr>
          <w:p w14:paraId="3749B5C2" w14:textId="66585C8B" w:rsidR="00B04902" w:rsidRPr="002745E3" w:rsidRDefault="00B04902" w:rsidP="00F90F55">
            <w:pPr>
              <w:jc w:val="center"/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3.</w:t>
            </w:r>
          </w:p>
        </w:tc>
        <w:tc>
          <w:tcPr>
            <w:tcW w:w="4195" w:type="dxa"/>
            <w:vAlign w:val="center"/>
          </w:tcPr>
          <w:p w14:paraId="15AF3F59" w14:textId="2FE4DF98" w:rsidR="00BF2843" w:rsidRPr="002745E3" w:rsidRDefault="00DF6E9F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FORTINO SP. Z O. O.</w:t>
            </w:r>
          </w:p>
          <w:p w14:paraId="322B7922" w14:textId="06359EE6" w:rsidR="00FE5094" w:rsidRPr="002745E3" w:rsidRDefault="00FE5094" w:rsidP="00FE5094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 w:rsidR="00DF6E9F">
              <w:rPr>
                <w:sz w:val="22"/>
                <w:szCs w:val="22"/>
              </w:rPr>
              <w:t>KORFANTEGO 15</w:t>
            </w:r>
          </w:p>
          <w:p w14:paraId="46B7F63D" w14:textId="076A35D6" w:rsidR="00FE5094" w:rsidRPr="002745E3" w:rsidRDefault="00FE5094" w:rsidP="00FE5094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44-3</w:t>
            </w:r>
            <w:r w:rsidR="00DF6E9F">
              <w:rPr>
                <w:sz w:val="22"/>
                <w:szCs w:val="22"/>
              </w:rPr>
              <w:t>35 JASTRZĘBIE-ZDRÓJ</w:t>
            </w:r>
          </w:p>
          <w:p w14:paraId="21CEB449" w14:textId="125EFBBD" w:rsidR="00FE5094" w:rsidRPr="002745E3" w:rsidRDefault="00FE5094" w:rsidP="00FE5094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NIP: 6</w:t>
            </w:r>
            <w:r w:rsidR="00CE0535">
              <w:rPr>
                <w:sz w:val="22"/>
                <w:szCs w:val="22"/>
              </w:rPr>
              <w:t>33-223-60-61</w:t>
            </w:r>
          </w:p>
        </w:tc>
        <w:tc>
          <w:tcPr>
            <w:tcW w:w="2404" w:type="dxa"/>
            <w:vAlign w:val="center"/>
          </w:tcPr>
          <w:p w14:paraId="11E72213" w14:textId="14B16668" w:rsidR="00B04902" w:rsidRPr="002745E3" w:rsidRDefault="00CE0535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176.575,04</w:t>
            </w:r>
            <w:r w:rsidR="00FE5094" w:rsidRPr="002745E3">
              <w:rPr>
                <w:sz w:val="22"/>
                <w:szCs w:val="22"/>
              </w:rPr>
              <w:t xml:space="preserve"> PLN</w:t>
            </w:r>
          </w:p>
        </w:tc>
        <w:tc>
          <w:tcPr>
            <w:tcW w:w="1688" w:type="dxa"/>
            <w:vAlign w:val="center"/>
          </w:tcPr>
          <w:p w14:paraId="6B12E64D" w14:textId="4A073B9A" w:rsidR="00B04902" w:rsidRPr="002745E3" w:rsidRDefault="00CE0535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 </w:t>
            </w:r>
            <w:r w:rsidR="00FE5094" w:rsidRPr="002745E3">
              <w:rPr>
                <w:sz w:val="22"/>
                <w:szCs w:val="22"/>
              </w:rPr>
              <w:t>miesi</w:t>
            </w:r>
            <w:r>
              <w:rPr>
                <w:sz w:val="22"/>
                <w:szCs w:val="22"/>
              </w:rPr>
              <w:t>ące</w:t>
            </w:r>
          </w:p>
        </w:tc>
      </w:tr>
      <w:tr w:rsidR="00B04902" w:rsidRPr="002745E3" w14:paraId="49D36890" w14:textId="77777777" w:rsidTr="001A2F2D">
        <w:trPr>
          <w:trHeight w:val="772"/>
          <w:jc w:val="center"/>
        </w:trPr>
        <w:tc>
          <w:tcPr>
            <w:tcW w:w="1158" w:type="dxa"/>
            <w:vAlign w:val="center"/>
          </w:tcPr>
          <w:p w14:paraId="03CB6EF0" w14:textId="369AABAF" w:rsidR="00B04902" w:rsidRPr="002745E3" w:rsidRDefault="00B04902" w:rsidP="00F90F55">
            <w:pPr>
              <w:jc w:val="center"/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4.</w:t>
            </w:r>
          </w:p>
        </w:tc>
        <w:tc>
          <w:tcPr>
            <w:tcW w:w="4195" w:type="dxa"/>
            <w:vAlign w:val="center"/>
          </w:tcPr>
          <w:p w14:paraId="0F71D75F" w14:textId="23A10868" w:rsidR="00FE5094" w:rsidRPr="002745E3" w:rsidRDefault="00CE0535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ALTERDOM MARCIN GALCZAK</w:t>
            </w:r>
          </w:p>
          <w:p w14:paraId="1D601B06" w14:textId="605384BB" w:rsidR="00FE5094" w:rsidRDefault="00FE5094" w:rsidP="00FE5094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 w:rsidR="00611387">
              <w:rPr>
                <w:sz w:val="22"/>
                <w:szCs w:val="22"/>
              </w:rPr>
              <w:t>ROLNICZA 29A</w:t>
            </w:r>
          </w:p>
          <w:p w14:paraId="62C18660" w14:textId="31136105" w:rsidR="009C1281" w:rsidRPr="002745E3" w:rsidRDefault="009C1281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44-335 JASTRZĘBIE-ZDRÓJ</w:t>
            </w:r>
          </w:p>
          <w:p w14:paraId="2E6B9859" w14:textId="01356C83" w:rsidR="00BF2843" w:rsidRPr="002745E3" w:rsidRDefault="00FE5094" w:rsidP="00FE5094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NIP: 633-1</w:t>
            </w:r>
            <w:r w:rsidR="00611387">
              <w:rPr>
                <w:sz w:val="22"/>
                <w:szCs w:val="22"/>
              </w:rPr>
              <w:t>60-14-98</w:t>
            </w:r>
          </w:p>
        </w:tc>
        <w:tc>
          <w:tcPr>
            <w:tcW w:w="2404" w:type="dxa"/>
            <w:vAlign w:val="center"/>
          </w:tcPr>
          <w:p w14:paraId="70C059C8" w14:textId="427561CA" w:rsidR="00B04902" w:rsidRPr="002745E3" w:rsidRDefault="00611387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202.358,10 </w:t>
            </w:r>
            <w:r w:rsidR="00BF2843" w:rsidRPr="002745E3">
              <w:rPr>
                <w:sz w:val="22"/>
                <w:szCs w:val="22"/>
              </w:rPr>
              <w:t>PLN</w:t>
            </w:r>
          </w:p>
        </w:tc>
        <w:tc>
          <w:tcPr>
            <w:tcW w:w="1688" w:type="dxa"/>
            <w:vAlign w:val="center"/>
          </w:tcPr>
          <w:p w14:paraId="1E414A7D" w14:textId="45BF22D5" w:rsidR="00B04902" w:rsidRPr="002745E3" w:rsidRDefault="00611387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 </w:t>
            </w:r>
            <w:r w:rsidR="00FE5094" w:rsidRPr="002745E3">
              <w:rPr>
                <w:sz w:val="22"/>
                <w:szCs w:val="22"/>
              </w:rPr>
              <w:t>miesiące</w:t>
            </w:r>
          </w:p>
        </w:tc>
      </w:tr>
      <w:tr w:rsidR="00B04902" w:rsidRPr="002745E3" w14:paraId="2B3DA227" w14:textId="77777777" w:rsidTr="001A2F2D">
        <w:trPr>
          <w:trHeight w:val="772"/>
          <w:jc w:val="center"/>
        </w:trPr>
        <w:tc>
          <w:tcPr>
            <w:tcW w:w="1158" w:type="dxa"/>
            <w:vAlign w:val="center"/>
          </w:tcPr>
          <w:p w14:paraId="60E92197" w14:textId="68996C25" w:rsidR="00B04902" w:rsidRPr="002745E3" w:rsidRDefault="00B04902" w:rsidP="00F90F55">
            <w:pPr>
              <w:jc w:val="center"/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5.</w:t>
            </w:r>
          </w:p>
        </w:tc>
        <w:tc>
          <w:tcPr>
            <w:tcW w:w="4195" w:type="dxa"/>
            <w:vAlign w:val="center"/>
          </w:tcPr>
          <w:p w14:paraId="0C624EB3" w14:textId="4EE794BC" w:rsidR="00FE5094" w:rsidRPr="002745E3" w:rsidRDefault="00611387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PERSEM SP. Z O. O. </w:t>
            </w:r>
          </w:p>
          <w:p w14:paraId="09E53330" w14:textId="5A023D78" w:rsidR="00FE5094" w:rsidRPr="002745E3" w:rsidRDefault="00FE5094" w:rsidP="00FE5094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 w:rsidR="00611387">
              <w:rPr>
                <w:sz w:val="22"/>
                <w:szCs w:val="22"/>
              </w:rPr>
              <w:t>KĘDZIERZYŃSKA 17A/102</w:t>
            </w:r>
          </w:p>
          <w:p w14:paraId="1CC45A1F" w14:textId="2B7B5705" w:rsidR="00FE5094" w:rsidRPr="002745E3" w:rsidRDefault="00FE5094" w:rsidP="00FE5094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4</w:t>
            </w:r>
            <w:r w:rsidR="00611387">
              <w:rPr>
                <w:sz w:val="22"/>
                <w:szCs w:val="22"/>
              </w:rPr>
              <w:t>1-902 BYTOM</w:t>
            </w:r>
          </w:p>
          <w:p w14:paraId="3CF32A31" w14:textId="4CE7A350" w:rsidR="00FE5094" w:rsidRPr="002745E3" w:rsidRDefault="00FE5094" w:rsidP="00FE5094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NIP: </w:t>
            </w:r>
            <w:r w:rsidR="00611387">
              <w:rPr>
                <w:sz w:val="22"/>
                <w:szCs w:val="22"/>
              </w:rPr>
              <w:t>634-301-14-89</w:t>
            </w:r>
          </w:p>
          <w:p w14:paraId="6ABA8F5F" w14:textId="19CB0828" w:rsidR="00B04902" w:rsidRPr="002745E3" w:rsidRDefault="00B04902" w:rsidP="00F90F55">
            <w:pPr>
              <w:rPr>
                <w:sz w:val="22"/>
                <w:szCs w:val="22"/>
              </w:rPr>
            </w:pPr>
          </w:p>
        </w:tc>
        <w:tc>
          <w:tcPr>
            <w:tcW w:w="2404" w:type="dxa"/>
            <w:vAlign w:val="center"/>
          </w:tcPr>
          <w:p w14:paraId="121B1079" w14:textId="103DC8FD" w:rsidR="00B04902" w:rsidRPr="002745E3" w:rsidRDefault="00FE5094" w:rsidP="00830C9D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2</w:t>
            </w:r>
            <w:r w:rsidR="00611387">
              <w:rPr>
                <w:sz w:val="22"/>
                <w:szCs w:val="22"/>
              </w:rPr>
              <w:t>56.086,00</w:t>
            </w:r>
            <w:r w:rsidRPr="002745E3">
              <w:rPr>
                <w:sz w:val="22"/>
                <w:szCs w:val="22"/>
              </w:rPr>
              <w:t xml:space="preserve"> </w:t>
            </w:r>
            <w:r w:rsidR="00BF2843" w:rsidRPr="002745E3">
              <w:rPr>
                <w:sz w:val="22"/>
                <w:szCs w:val="22"/>
              </w:rPr>
              <w:t>PLN</w:t>
            </w:r>
          </w:p>
        </w:tc>
        <w:tc>
          <w:tcPr>
            <w:tcW w:w="1688" w:type="dxa"/>
            <w:vAlign w:val="center"/>
          </w:tcPr>
          <w:p w14:paraId="3353A715" w14:textId="1688F240" w:rsidR="00B04902" w:rsidRPr="002745E3" w:rsidRDefault="00611387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="00FE5094" w:rsidRPr="002745E3">
              <w:rPr>
                <w:sz w:val="22"/>
                <w:szCs w:val="22"/>
              </w:rPr>
              <w:t xml:space="preserve"> miesi</w:t>
            </w:r>
            <w:r>
              <w:rPr>
                <w:sz w:val="22"/>
                <w:szCs w:val="22"/>
              </w:rPr>
              <w:t>ące</w:t>
            </w:r>
          </w:p>
        </w:tc>
      </w:tr>
      <w:tr w:rsidR="00B04902" w:rsidRPr="002745E3" w14:paraId="3775A8CF" w14:textId="77777777" w:rsidTr="001A2F2D">
        <w:trPr>
          <w:trHeight w:val="772"/>
          <w:jc w:val="center"/>
        </w:trPr>
        <w:tc>
          <w:tcPr>
            <w:tcW w:w="1158" w:type="dxa"/>
            <w:vAlign w:val="center"/>
          </w:tcPr>
          <w:p w14:paraId="7C68B743" w14:textId="285A31C6" w:rsidR="00B04902" w:rsidRPr="002745E3" w:rsidRDefault="00B04902" w:rsidP="00F90F55">
            <w:pPr>
              <w:jc w:val="center"/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6.</w:t>
            </w:r>
          </w:p>
        </w:tc>
        <w:tc>
          <w:tcPr>
            <w:tcW w:w="4195" w:type="dxa"/>
            <w:vAlign w:val="center"/>
          </w:tcPr>
          <w:p w14:paraId="13B74954" w14:textId="53B3B001" w:rsidR="00FE5094" w:rsidRPr="002745E3" w:rsidRDefault="00611387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ATEX-INSTAL</w:t>
            </w:r>
            <w:r w:rsidR="00FE5094" w:rsidRPr="002745E3">
              <w:rPr>
                <w:sz w:val="22"/>
                <w:szCs w:val="22"/>
              </w:rPr>
              <w:t xml:space="preserve"> SP. Z O. O.</w:t>
            </w:r>
          </w:p>
          <w:p w14:paraId="7984E864" w14:textId="0B241439" w:rsidR="00FE5094" w:rsidRPr="002745E3" w:rsidRDefault="00FE5094" w:rsidP="00FE5094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 w:rsidR="00611387">
              <w:rPr>
                <w:sz w:val="22"/>
                <w:szCs w:val="22"/>
              </w:rPr>
              <w:t>GOPLANY 6A</w:t>
            </w:r>
          </w:p>
          <w:p w14:paraId="0D7D8C1B" w14:textId="07E28EC7" w:rsidR="00B04902" w:rsidRPr="002745E3" w:rsidRDefault="00FE5094" w:rsidP="00FE5094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44-</w:t>
            </w:r>
            <w:r w:rsidR="00611387">
              <w:rPr>
                <w:sz w:val="22"/>
                <w:szCs w:val="22"/>
              </w:rPr>
              <w:t>321 MARKLOWICE</w:t>
            </w:r>
          </w:p>
          <w:p w14:paraId="584B7D39" w14:textId="4689C7FC" w:rsidR="00AC77A0" w:rsidRPr="002745E3" w:rsidRDefault="00AC77A0" w:rsidP="00FE5094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lastRenderedPageBreak/>
              <w:t xml:space="preserve">NIP: </w:t>
            </w:r>
            <w:r w:rsidR="00611387">
              <w:rPr>
                <w:sz w:val="22"/>
                <w:szCs w:val="22"/>
              </w:rPr>
              <w:t>647-257-60-58</w:t>
            </w:r>
          </w:p>
        </w:tc>
        <w:tc>
          <w:tcPr>
            <w:tcW w:w="2404" w:type="dxa"/>
            <w:vAlign w:val="center"/>
          </w:tcPr>
          <w:p w14:paraId="630FE585" w14:textId="0241CFBC" w:rsidR="00B04902" w:rsidRPr="002745E3" w:rsidRDefault="00611387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169.500,00</w:t>
            </w:r>
            <w:r w:rsidR="00830C9D" w:rsidRPr="002745E3">
              <w:rPr>
                <w:sz w:val="22"/>
                <w:szCs w:val="22"/>
              </w:rPr>
              <w:t xml:space="preserve"> </w:t>
            </w:r>
            <w:r w:rsidR="00BF2843" w:rsidRPr="002745E3">
              <w:rPr>
                <w:sz w:val="22"/>
                <w:szCs w:val="22"/>
              </w:rPr>
              <w:t>PLN</w:t>
            </w:r>
          </w:p>
        </w:tc>
        <w:tc>
          <w:tcPr>
            <w:tcW w:w="1688" w:type="dxa"/>
            <w:vAlign w:val="center"/>
          </w:tcPr>
          <w:p w14:paraId="73E51C25" w14:textId="5D4B4805" w:rsidR="00B04902" w:rsidRPr="002745E3" w:rsidRDefault="00611387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="00830C9D" w:rsidRPr="002745E3">
              <w:rPr>
                <w:sz w:val="22"/>
                <w:szCs w:val="22"/>
              </w:rPr>
              <w:t xml:space="preserve"> miesi</w:t>
            </w:r>
            <w:r>
              <w:rPr>
                <w:sz w:val="22"/>
                <w:szCs w:val="22"/>
              </w:rPr>
              <w:t>ące</w:t>
            </w:r>
          </w:p>
        </w:tc>
      </w:tr>
      <w:tr w:rsidR="00611387" w:rsidRPr="002745E3" w14:paraId="715CF102" w14:textId="77777777" w:rsidTr="001A2F2D">
        <w:trPr>
          <w:trHeight w:val="772"/>
          <w:jc w:val="center"/>
        </w:trPr>
        <w:tc>
          <w:tcPr>
            <w:tcW w:w="1158" w:type="dxa"/>
            <w:vAlign w:val="center"/>
          </w:tcPr>
          <w:p w14:paraId="29FCA61B" w14:textId="0D31FC79" w:rsidR="00611387" w:rsidRPr="002745E3" w:rsidRDefault="00611387" w:rsidP="00F90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195" w:type="dxa"/>
            <w:vAlign w:val="center"/>
          </w:tcPr>
          <w:p w14:paraId="7BF6BE76" w14:textId="77777777" w:rsidR="00611387" w:rsidRDefault="00611387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P.P.H.U. PLACEK S.C.</w:t>
            </w:r>
          </w:p>
          <w:p w14:paraId="18B2A466" w14:textId="77777777" w:rsidR="00611387" w:rsidRDefault="00611387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RYBNICKA 10</w:t>
            </w:r>
          </w:p>
          <w:p w14:paraId="0CA3BDBC" w14:textId="77777777" w:rsidR="00611387" w:rsidRDefault="00611387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44-300 WODZISŁAW ŚL.</w:t>
            </w:r>
          </w:p>
          <w:p w14:paraId="5C7D1D2B" w14:textId="5A10964D" w:rsidR="00611387" w:rsidRDefault="00611387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NIP: 647-232-29-32</w:t>
            </w:r>
          </w:p>
        </w:tc>
        <w:tc>
          <w:tcPr>
            <w:tcW w:w="2404" w:type="dxa"/>
            <w:vAlign w:val="center"/>
          </w:tcPr>
          <w:p w14:paraId="46D4DFC6" w14:textId="009CD5B3" w:rsidR="00611387" w:rsidRDefault="00611387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164.697,00 PLN</w:t>
            </w:r>
          </w:p>
        </w:tc>
        <w:tc>
          <w:tcPr>
            <w:tcW w:w="1688" w:type="dxa"/>
            <w:vAlign w:val="center"/>
          </w:tcPr>
          <w:p w14:paraId="6F999102" w14:textId="661E6CBF" w:rsidR="00611387" w:rsidRDefault="00611387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miesięcy</w:t>
            </w:r>
          </w:p>
        </w:tc>
      </w:tr>
      <w:tr w:rsidR="00611387" w:rsidRPr="002745E3" w14:paraId="0A874E3D" w14:textId="77777777" w:rsidTr="001A2F2D">
        <w:trPr>
          <w:trHeight w:val="772"/>
          <w:jc w:val="center"/>
        </w:trPr>
        <w:tc>
          <w:tcPr>
            <w:tcW w:w="1158" w:type="dxa"/>
            <w:vAlign w:val="center"/>
          </w:tcPr>
          <w:p w14:paraId="418154AD" w14:textId="5175E2C5" w:rsidR="00611387" w:rsidRPr="002745E3" w:rsidRDefault="00611387" w:rsidP="00F90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195" w:type="dxa"/>
            <w:vAlign w:val="center"/>
          </w:tcPr>
          <w:p w14:paraId="15CBCC71" w14:textId="77777777" w:rsidR="00611387" w:rsidRDefault="00001389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MAKER CIESLIK SP. K.</w:t>
            </w:r>
          </w:p>
          <w:p w14:paraId="30274F95" w14:textId="77777777" w:rsidR="00001389" w:rsidRDefault="00001389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WŁOCHY 52</w:t>
            </w:r>
          </w:p>
          <w:p w14:paraId="35641185" w14:textId="77777777" w:rsidR="00001389" w:rsidRDefault="00001389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26-006 NOWA SŁUPIA</w:t>
            </w:r>
          </w:p>
          <w:p w14:paraId="199A557B" w14:textId="0AB5749B" w:rsidR="00001389" w:rsidRDefault="00001389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NIP: 657-298-30-30</w:t>
            </w:r>
          </w:p>
        </w:tc>
        <w:tc>
          <w:tcPr>
            <w:tcW w:w="2404" w:type="dxa"/>
            <w:vAlign w:val="center"/>
          </w:tcPr>
          <w:p w14:paraId="50CE00FC" w14:textId="574A6399" w:rsidR="00611387" w:rsidRDefault="00001389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240.000,00 PLN</w:t>
            </w:r>
          </w:p>
        </w:tc>
        <w:tc>
          <w:tcPr>
            <w:tcW w:w="1688" w:type="dxa"/>
            <w:vAlign w:val="center"/>
          </w:tcPr>
          <w:p w14:paraId="0A08B152" w14:textId="5ADB573D" w:rsidR="00611387" w:rsidRDefault="00001389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miesięcy</w:t>
            </w:r>
          </w:p>
        </w:tc>
      </w:tr>
      <w:bookmarkEnd w:id="0"/>
    </w:tbl>
    <w:p w14:paraId="5C324DCB" w14:textId="2055EB1C" w:rsidR="00CA2E0E" w:rsidRPr="002745E3" w:rsidRDefault="00CA2E0E" w:rsidP="00CA2E0E">
      <w:pPr>
        <w:spacing w:line="600" w:lineRule="auto"/>
        <w:rPr>
          <w:b/>
          <w:bCs/>
          <w:sz w:val="22"/>
          <w:szCs w:val="22"/>
        </w:rPr>
      </w:pPr>
    </w:p>
    <w:p w14:paraId="5501CB10" w14:textId="77777777" w:rsidR="00581826" w:rsidRPr="002745E3" w:rsidRDefault="00581826" w:rsidP="00581826">
      <w:pPr>
        <w:spacing w:line="276" w:lineRule="auto"/>
        <w:ind w:left="4963" w:right="-301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p w14:paraId="40D81AC0" w14:textId="17D15BDC" w:rsidR="00581826" w:rsidRPr="00D71AB7" w:rsidRDefault="00581826" w:rsidP="00581826">
      <w:pPr>
        <w:spacing w:line="276" w:lineRule="auto"/>
        <w:ind w:left="4963"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                 </w:t>
      </w:r>
      <w:r w:rsidR="00D71AB7"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>Z up.</w:t>
      </w:r>
      <w:r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Wójt</w:t>
      </w:r>
      <w:r w:rsidR="00D71AB7"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>a</w:t>
      </w:r>
      <w:r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Gminy Mszana</w:t>
      </w:r>
    </w:p>
    <w:p w14:paraId="3D870DD8" w14:textId="5D7F20C2" w:rsidR="00581826" w:rsidRPr="00D71AB7" w:rsidRDefault="00581826" w:rsidP="00581826">
      <w:pPr>
        <w:spacing w:line="276" w:lineRule="auto"/>
        <w:ind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                                                                                                           /-/ mgr</w:t>
      </w:r>
      <w:r w:rsidR="00D71AB7"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inż. </w:t>
      </w:r>
      <w:r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M</w:t>
      </w:r>
      <w:r w:rsidR="00D71AB7"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>arek Małek</w:t>
      </w:r>
    </w:p>
    <w:p w14:paraId="012AE5FF" w14:textId="77777777" w:rsidR="00581826" w:rsidRDefault="00581826" w:rsidP="00581826">
      <w:pPr>
        <w:spacing w:after="360" w:line="720" w:lineRule="auto"/>
        <w:ind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D71AB7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</w:p>
    <w:sectPr w:rsidR="00581826" w:rsidSect="00555BE8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0B189" w14:textId="77777777" w:rsidR="00555BE8" w:rsidRDefault="00555BE8" w:rsidP="00DA5839">
      <w:r>
        <w:separator/>
      </w:r>
    </w:p>
  </w:endnote>
  <w:endnote w:type="continuationSeparator" w:id="0">
    <w:p w14:paraId="03F5FA83" w14:textId="77777777" w:rsidR="00555BE8" w:rsidRDefault="00555BE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5C39DB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A8545" w14:textId="77777777" w:rsidR="00555BE8" w:rsidRDefault="00555BE8" w:rsidP="00DA5839">
      <w:r>
        <w:separator/>
      </w:r>
    </w:p>
  </w:footnote>
  <w:footnote w:type="continuationSeparator" w:id="0">
    <w:p w14:paraId="2E95E6E3" w14:textId="77777777" w:rsidR="00555BE8" w:rsidRDefault="00555BE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048FC" w14:textId="77777777" w:rsidR="00D34425" w:rsidRPr="00D34425" w:rsidRDefault="00D34425" w:rsidP="00D34425">
    <w:pPr>
      <w:spacing w:after="120"/>
      <w:jc w:val="center"/>
      <w:rPr>
        <w:b/>
        <w:caps/>
      </w:rPr>
    </w:pPr>
  </w:p>
  <w:p w14:paraId="23B92091" w14:textId="154C291F" w:rsidR="00D34425" w:rsidRDefault="00D34425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 PI.271.</w:t>
    </w:r>
    <w:r w:rsidR="002745E3">
      <w:rPr>
        <w:rFonts w:ascii="Tahoma" w:hAnsi="Tahoma" w:cs="Tahoma"/>
      </w:rPr>
      <w:t>16</w:t>
    </w:r>
    <w:r>
      <w:rPr>
        <w:rFonts w:ascii="Tahoma" w:hAnsi="Tahoma" w:cs="Tahoma"/>
      </w:rPr>
      <w:t>.2024</w:t>
    </w:r>
  </w:p>
  <w:p w14:paraId="28CD8D39" w14:textId="32D4AB37" w:rsidR="00A57D69" w:rsidRPr="00DF5681" w:rsidRDefault="00883EC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D98F0" w14:textId="77777777" w:rsidR="00216672" w:rsidRDefault="00216672" w:rsidP="001B1CE7">
    <w:pPr>
      <w:pBdr>
        <w:bottom w:val="single" w:sz="4" w:space="1" w:color="auto"/>
      </w:pBdr>
      <w:rPr>
        <w:rFonts w:ascii="Tahoma" w:hAnsi="Tahoma" w:cs="Tahoma"/>
      </w:rPr>
    </w:pPr>
  </w:p>
  <w:p w14:paraId="288ACB29" w14:textId="77777777" w:rsidR="00216672" w:rsidRDefault="00216672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011293E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745E3">
      <w:rPr>
        <w:rFonts w:ascii="Tahoma" w:hAnsi="Tahoma" w:cs="Tahoma"/>
      </w:rPr>
      <w:t>16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 w:numId="179" w16cid:durableId="45837211">
    <w:abstractNumId w:val="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389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AC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C09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37D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3360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0AA"/>
    <w:rsid w:val="00107AC1"/>
    <w:rsid w:val="0011063B"/>
    <w:rsid w:val="00112110"/>
    <w:rsid w:val="0011445A"/>
    <w:rsid w:val="00114EE1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6E6F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F2D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11E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6672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77F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5E3"/>
    <w:rsid w:val="002746B7"/>
    <w:rsid w:val="00275D3D"/>
    <w:rsid w:val="00276534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668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2FE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3930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35C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467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5BE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1826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9DB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598"/>
    <w:rsid w:val="006038E0"/>
    <w:rsid w:val="00603A62"/>
    <w:rsid w:val="00604E90"/>
    <w:rsid w:val="00607134"/>
    <w:rsid w:val="00607217"/>
    <w:rsid w:val="00610AD4"/>
    <w:rsid w:val="006111A0"/>
    <w:rsid w:val="00611387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828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0E81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0D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032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C9D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061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0841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22E0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AE4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281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522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4F0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04EB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A0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0BA8"/>
    <w:rsid w:val="00B02B03"/>
    <w:rsid w:val="00B033BB"/>
    <w:rsid w:val="00B03764"/>
    <w:rsid w:val="00B039B0"/>
    <w:rsid w:val="00B04902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57DBD"/>
    <w:rsid w:val="00B62094"/>
    <w:rsid w:val="00B62632"/>
    <w:rsid w:val="00B64B1E"/>
    <w:rsid w:val="00B65731"/>
    <w:rsid w:val="00B65B6A"/>
    <w:rsid w:val="00B66442"/>
    <w:rsid w:val="00B67EC5"/>
    <w:rsid w:val="00B70047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2843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0C0E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0E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053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4425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1AB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6F04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6E9F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107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1AAA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09C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BD4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004"/>
    <w:rsid w:val="00FE33CF"/>
    <w:rsid w:val="00FE5094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A9E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A9403681-EA80-4ED6-AD81-36564DA5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0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004CE"/>
    <w:rsid w:val="00221205"/>
    <w:rsid w:val="0022338D"/>
    <w:rsid w:val="00233DFD"/>
    <w:rsid w:val="0024348D"/>
    <w:rsid w:val="002751B2"/>
    <w:rsid w:val="00282BAD"/>
    <w:rsid w:val="002B0099"/>
    <w:rsid w:val="00360994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E3DE8"/>
    <w:rsid w:val="004F726E"/>
    <w:rsid w:val="00515120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0E89"/>
    <w:rsid w:val="007528C9"/>
    <w:rsid w:val="0075742D"/>
    <w:rsid w:val="007C5C20"/>
    <w:rsid w:val="007E3D34"/>
    <w:rsid w:val="0080469F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57DBD"/>
    <w:rsid w:val="00B65372"/>
    <w:rsid w:val="00BA7993"/>
    <w:rsid w:val="00BC5779"/>
    <w:rsid w:val="00BD446D"/>
    <w:rsid w:val="00BE23EB"/>
    <w:rsid w:val="00C0630B"/>
    <w:rsid w:val="00C550B8"/>
    <w:rsid w:val="00C868E5"/>
    <w:rsid w:val="00CC01DC"/>
    <w:rsid w:val="00CD03E5"/>
    <w:rsid w:val="00D001D0"/>
    <w:rsid w:val="00D52805"/>
    <w:rsid w:val="00D52EE4"/>
    <w:rsid w:val="00D85F7D"/>
    <w:rsid w:val="00DE6F04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09C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16</cp:revision>
  <cp:lastPrinted>2024-11-25T13:24:00Z</cp:lastPrinted>
  <dcterms:created xsi:type="dcterms:W3CDTF">2021-02-07T18:56:00Z</dcterms:created>
  <dcterms:modified xsi:type="dcterms:W3CDTF">2024-11-25T13:25:00Z</dcterms:modified>
</cp:coreProperties>
</file>